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EE12926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4E249B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505A38F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E249B" w:rsidRPr="00D35DB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https://zakazky.zcu.cz/contract_display_5867.html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DFBDEA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1C5D21">
        <w:rPr>
          <w:rFonts w:ascii="Garamond" w:hAnsi="Garamond" w:cs="Arial"/>
          <w:sz w:val="22"/>
          <w:szCs w:val="22"/>
        </w:rPr>
        <w:t>10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0E41E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E249B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841156D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97482B">
        <w:rPr>
          <w:rFonts w:ascii="Garamond" w:hAnsi="Garamond" w:cs="Arial"/>
          <w:sz w:val="22"/>
          <w:szCs w:val="22"/>
        </w:rPr>
        <w:t>Ing. Petrem Hofmanem,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F0EDA" w14:textId="77777777" w:rsidR="0075323B" w:rsidRDefault="0075323B" w:rsidP="00795AAC">
      <w:r>
        <w:separator/>
      </w:r>
    </w:p>
  </w:endnote>
  <w:endnote w:type="continuationSeparator" w:id="0">
    <w:p w14:paraId="3A378EB1" w14:textId="77777777" w:rsidR="0075323B" w:rsidRDefault="0075323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E199" w14:textId="77777777" w:rsidR="0075323B" w:rsidRDefault="0075323B" w:rsidP="00795AAC">
      <w:r>
        <w:separator/>
      </w:r>
    </w:p>
  </w:footnote>
  <w:footnote w:type="continuationSeparator" w:id="0">
    <w:p w14:paraId="72B9A0EE" w14:textId="77777777" w:rsidR="0075323B" w:rsidRDefault="0075323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323B"/>
    <w:rsid w:val="00754BF3"/>
    <w:rsid w:val="00757EB6"/>
    <w:rsid w:val="00763198"/>
    <w:rsid w:val="007706A8"/>
    <w:rsid w:val="00780026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6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44Kg3pMuNvye1nvwmbAnj9ugnE3/3ItrtIyHEbmF6yM=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08TGN4fgrU/kezaNZZSCtHSqR1ew9arpKajLrO91978=</DigestValue>
    </Reference>
  </SignedInfo>
  <SignatureValue>Bb8Mxl+yI9f7DodZ8Ydf9rns5+o8NfDK/NVh+D+kU0HqZBjC0k24ijHE4csqrJ6ZEtDWyX+cFTxF
O1bgICNKR6kgh3+u2mNg+DRr06Lxyj0b353SycbR6HNmGnvvWHi5qWRdPq3wQl2DDfK5TtNoWytg
6ViDUW7VISDf3wYwRdjJp5qzAjFr0Vdb2WP0aYB8wR/e5q33MSb7uDge/WblMF2fwajbEi3HCPyP
756dvYJPWE4fSXyHZM+RZXKS+bc/lVT0UFvv0+CDFhJLv3WFahnVZZ0QNLhE2jHz1/T46K1RSr3W
5rxsCNm3REpQH2BEVMxvAssaHnK82sUu4FXf/g==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IYYupDZQiYT+Ju7Fbz7yLIt9I623y23jhIWfi9N2fGU=</DigestValue>
      </Reference>
      <Reference URI="/word/document.xml?ContentType=application/vnd.openxmlformats-officedocument.wordprocessingml.document.main+xml">
        <DigestMethod Algorithm="http://www.w3.org/2001/04/xmlenc#sha256"/>
        <DigestValue>gYZ5diWgvH98ktrcBZ9ttItrryHIogJbTfPJXgZ+Eh8=</DigestValue>
      </Reference>
      <Reference URI="/word/endnotes.xml?ContentType=application/vnd.openxmlformats-officedocument.wordprocessingml.endnotes+xml">
        <DigestMethod Algorithm="http://www.w3.org/2001/04/xmlenc#sha256"/>
        <DigestValue>bPRpbqOrqmD4FBGRVQL0OSVEJe6SFIejQD69BVjqGog=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n79NxxpEmqHz7Vt9nNGFg8T1IBOA4ZbohLXJxiBhMr4=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3TkHnooLz7TjU4UMXoIdJVUFkeHCDsOqB0mPZHPxcqQ=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2023-02-27T11:05:46Z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2023-02-27T11:05:46Z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68</cp:revision>
  <cp:lastPrinted>2018-08-08T13:48:00Z</cp:lastPrinted>
  <dcterms:created xsi:type="dcterms:W3CDTF">2021-09-20T07:59:00Z</dcterms:created>
  <dcterms:modified xsi:type="dcterms:W3CDTF">2023-02-27T11:05:00Z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